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1C270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</w:p>
    <w:p w14:paraId="731D3AA5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</w:p>
    <w:p w14:paraId="435FC4CD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lang w:eastAsia="pt-BR"/>
        </w:rPr>
        <w:t>ANEXO V</w:t>
      </w:r>
    </w:p>
    <w:p w14:paraId="4C0DC5DD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lang w:eastAsia="pt-BR"/>
        </w:rPr>
        <w:t>RELATÓRIO DE OBJETO DA EXECUÇÃO CULTURAL</w:t>
      </w:r>
    </w:p>
    <w:p w14:paraId="476C7D83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highlight w:val="cyan"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highlight w:val="cyan"/>
          <w:lang w:eastAsia="pt-BR"/>
        </w:rPr>
        <w:t xml:space="preserve">(SOMENTE PARA PROPONENTES QUE FOREM SELECIONADOS, </w:t>
      </w:r>
    </w:p>
    <w:p w14:paraId="2817D658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highlight w:val="cyan"/>
          <w:lang w:eastAsia="pt-BR"/>
        </w:rPr>
        <w:t>NÃO PRECISA PREENCHER na inscrição)</w:t>
      </w:r>
    </w:p>
    <w:p w14:paraId="3586B9F2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</w:p>
    <w:p w14:paraId="0C9859C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1. DADOS DO PROJETO</w:t>
      </w:r>
    </w:p>
    <w:p w14:paraId="4BB9BBA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Nome do projeto:</w:t>
      </w:r>
    </w:p>
    <w:p w14:paraId="2F5FE52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Nome do agente cultural proponente:</w:t>
      </w:r>
    </w:p>
    <w:p w14:paraId="0CE6146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Nº do Termo de Execução Cultural:</w:t>
      </w:r>
    </w:p>
    <w:p w14:paraId="71AA99F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Vigência do projeto: 2024</w:t>
      </w:r>
    </w:p>
    <w:p w14:paraId="38E0DEE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Valor repassado para o projeto:</w:t>
      </w:r>
    </w:p>
    <w:p w14:paraId="25D37B9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Data de entrega desse relatório:</w:t>
      </w:r>
    </w:p>
    <w:p w14:paraId="3D3A0503" w14:textId="5D807376" w:rsidR="00037309" w:rsidRPr="00037309" w:rsidRDefault="00037309" w:rsidP="00040A40">
      <w:pPr>
        <w:tabs>
          <w:tab w:val="right" w:pos="9518"/>
        </w:tabs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="00040A40">
        <w:rPr>
          <w:rFonts w:ascii="Arial" w:eastAsia="Times New Roman" w:hAnsi="Arial" w:cs="Arial"/>
          <w:lang w:eastAsia="pt-BR"/>
        </w:rPr>
        <w:tab/>
      </w:r>
      <w:bookmarkStart w:id="0" w:name="_GoBack"/>
      <w:bookmarkEnd w:id="0"/>
    </w:p>
    <w:p w14:paraId="75DF08C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2. RESULTADOS DO PROJETO</w:t>
      </w:r>
    </w:p>
    <w:p w14:paraId="0861699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2.1. Detalhamento do projeto (ações, datas, horários, locais, produto final realizado se houver, links etc.):</w:t>
      </w:r>
    </w:p>
    <w:p w14:paraId="1C1D1D9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 </w:t>
      </w:r>
    </w:p>
    <w:p w14:paraId="2404681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581941F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Pr="00037309">
        <w:rPr>
          <w:rFonts w:ascii="Arial" w:eastAsia="Times New Roman" w:hAnsi="Arial" w:cs="Arial"/>
          <w:b/>
          <w:bCs/>
          <w:lang w:eastAsia="pt-BR"/>
        </w:rPr>
        <w:t>2.2. As ações planejadas para o projeto foram realizadas? </w:t>
      </w:r>
    </w:p>
    <w:p w14:paraId="5C03BE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Sim, todas as ações foram feitas conforme o planejado.</w:t>
      </w:r>
    </w:p>
    <w:p w14:paraId="16B8A8E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Sim, todas as ações foram feitas, mas com adaptações e/ou alterações.</w:t>
      </w:r>
    </w:p>
    <w:p w14:paraId="4535979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Uma parte das ações planejadas não foi feita.</w:t>
      </w:r>
    </w:p>
    <w:p w14:paraId="3406441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As ações não foram feitas conforme o planejado.</w:t>
      </w:r>
    </w:p>
    <w:p w14:paraId="6F7003D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374F6F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7D7DDD5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 PRODUTOS GERADOS</w:t>
      </w:r>
    </w:p>
    <w:p w14:paraId="60A1BB0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 A execução do projeto gerou algum produto?</w:t>
      </w:r>
    </w:p>
    <w:p w14:paraId="37910D2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Exemplos: vídeos, produção musical, produção gráfica etc.</w:t>
      </w:r>
    </w:p>
    <w:p w14:paraId="52B1820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Sim</w:t>
      </w:r>
    </w:p>
    <w:p w14:paraId="7ED72F7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Não</w:t>
      </w:r>
    </w:p>
    <w:p w14:paraId="20450D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141EDC3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3.1.1. Quais produtos culturais foram gerados? </w:t>
      </w:r>
    </w:p>
    <w:p w14:paraId="7EF3EB1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  </w:t>
      </w:r>
    </w:p>
    <w:p w14:paraId="6E8FF1B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3.1.2. Como os produtos desenvolvidos ficaram disponíveis para o público após o fim do projeto? </w:t>
      </w:r>
    </w:p>
    <w:p w14:paraId="23397B5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Exemplos: publicações impressas, vídeos no </w:t>
      </w:r>
      <w:proofErr w:type="spellStart"/>
      <w:r w:rsidRPr="00037309">
        <w:rPr>
          <w:rFonts w:ascii="Arial" w:eastAsia="Times New Roman" w:hAnsi="Arial" w:cs="Arial"/>
          <w:lang w:eastAsia="pt-BR"/>
        </w:rPr>
        <w:t>YouTube</w:t>
      </w:r>
      <w:proofErr w:type="spellEnd"/>
      <w:r w:rsidRPr="00037309">
        <w:rPr>
          <w:rFonts w:ascii="Arial" w:eastAsia="Times New Roman" w:hAnsi="Arial" w:cs="Arial"/>
          <w:lang w:eastAsia="pt-BR"/>
        </w:rPr>
        <w:t>?</w:t>
      </w:r>
    </w:p>
    <w:p w14:paraId="6F3C609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lastRenderedPageBreak/>
        <w:t> </w:t>
      </w:r>
    </w:p>
    <w:p w14:paraId="7A5240F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40943CB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11E94C3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3E1D7B6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0C13D25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3.2 Pensando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nos resultados finais gerados pelo projeto, você considera que ele:</w:t>
      </w:r>
    </w:p>
    <w:p w14:paraId="6F794F1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(Você pode marcar mais de uma opção).</w:t>
      </w:r>
    </w:p>
    <w:p w14:paraId="1BDBE60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Desenvolveu processos de criação, de investigação ou de pesquisa.</w:t>
      </w:r>
    </w:p>
    <w:p w14:paraId="5E141E5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Desenvolveu estudos, pesquisas e análises sobre o contexto de atuação.</w:t>
      </w:r>
    </w:p>
    <w:p w14:paraId="44DDB9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Colaborou para manter as atividades culturais do coletivo.</w:t>
      </w:r>
    </w:p>
    <w:p w14:paraId="092B6D5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Fortaleceu a identidade cultural do coletivo.</w:t>
      </w:r>
    </w:p>
    <w:p w14:paraId="620E68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Promoveu as práticas culturais do coletivo no espaço em que foi desenvolvido.</w:t>
      </w:r>
    </w:p>
    <w:p w14:paraId="5DD4F51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Promoveu a formação em linguagens, técnicas e práticas artísticas e culturais.</w:t>
      </w:r>
    </w:p>
    <w:p w14:paraId="4DCBA32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Ofereceu programações artísticas e culturais para a comunidade do entorno.</w:t>
      </w:r>
    </w:p>
    <w:p w14:paraId="183E548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Atuou na preservação, na proteção e na salvaguarda de bens e manifestações culturais.</w:t>
      </w:r>
    </w:p>
    <w:p w14:paraId="2A3C83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6E96262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4. PÚBLICO ALCANÇADO</w:t>
      </w:r>
    </w:p>
    <w:p w14:paraId="114266C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3B6CEA2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5C5EE30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 EQUIPE DO PROJETO</w:t>
      </w:r>
    </w:p>
    <w:p w14:paraId="3F388B1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5.1 Quantas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pessoas fizeram parte da equipe do projeto?</w:t>
      </w:r>
    </w:p>
    <w:p w14:paraId="773CBB6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Digite um número exato (exemplo: 23).</w:t>
      </w:r>
    </w:p>
    <w:p w14:paraId="6FED8A1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06D8BA4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5.2 Houve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mudanças na equipe ao longo da execução do projeto? </w:t>
      </w:r>
    </w:p>
    <w:p w14:paraId="436F08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Sim        (  ) Não</w:t>
      </w:r>
    </w:p>
    <w:p w14:paraId="15AF176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Informe se entraram ou saíram pessoas na equipe durante a execução do projeto.</w:t>
      </w:r>
    </w:p>
    <w:p w14:paraId="79225F2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36A8471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1139"/>
        <w:gridCol w:w="1739"/>
        <w:gridCol w:w="1188"/>
        <w:gridCol w:w="1394"/>
        <w:gridCol w:w="1679"/>
      </w:tblGrid>
      <w:tr w:rsidR="00037309" w:rsidRPr="00037309" w14:paraId="5A94E01B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CDA01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Nome do profissional/empresa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45A9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Função no projeto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42101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30E82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87D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Pessoa </w:t>
            </w:r>
            <w:proofErr w:type="spellStart"/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índigena</w:t>
            </w:r>
            <w:proofErr w:type="spellEnd"/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80B43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Pessoa com deficiência?</w:t>
            </w:r>
          </w:p>
        </w:tc>
      </w:tr>
      <w:tr w:rsidR="00037309" w:rsidRPr="00037309" w14:paraId="29BF5055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652B0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Ex.: João Silva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EEC7A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Cineasta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2C32F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6CB20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B576E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5D16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</w:tr>
      <w:tr w:rsidR="00037309" w:rsidRPr="00037309" w14:paraId="030E206C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79A6B8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FDB283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B64B58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753D45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BC52CB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0D73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037309" w:rsidRPr="00037309" w14:paraId="745FC038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FE79DE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6210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7ED3A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8B79AC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7B5EB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ACAB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185E1A3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D20327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73C65C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318803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DFCB04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720360E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6A9078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D91E9A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1BDAD4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 LOCAIS DE REALIZAÇÃO</w:t>
      </w:r>
    </w:p>
    <w:p w14:paraId="64ADF93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6.1 De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que modo o público acessou a ação ou o produto cultural do projeto?</w:t>
      </w:r>
    </w:p>
    <w:p w14:paraId="013EFDE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1. Presencial.</w:t>
      </w:r>
    </w:p>
    <w:p w14:paraId="689ED9C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2. Virtual.</w:t>
      </w:r>
    </w:p>
    <w:p w14:paraId="3116CD1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3. Híbrido (presencial e virtual).</w:t>
      </w:r>
    </w:p>
    <w:p w14:paraId="52C5D59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highlight w:val="cyan"/>
          <w:lang w:eastAsia="pt-BR"/>
        </w:rPr>
      </w:pPr>
    </w:p>
    <w:p w14:paraId="0A9F3E6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6.2 Quais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plataformas virtuais foram usadas? </w:t>
      </w:r>
    </w:p>
    <w:p w14:paraId="1A2A7CC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highlight w:val="cyan"/>
          <w:lang w:eastAsia="pt-BR"/>
        </w:rPr>
        <w:t>Caso você tenha marcado os itens 2 ou 3 (virtual e híbrido):</w:t>
      </w:r>
    </w:p>
    <w:p w14:paraId="6B023D2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Você pode marcar mais de uma opção.</w:t>
      </w:r>
    </w:p>
    <w:p w14:paraId="4FEFFC7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spellStart"/>
      <w:proofErr w:type="gramEnd"/>
      <w:r w:rsidRPr="00037309">
        <w:rPr>
          <w:rFonts w:ascii="Arial" w:eastAsia="Times New Roman" w:hAnsi="Arial" w:cs="Arial"/>
          <w:lang w:eastAsia="pt-BR"/>
        </w:rPr>
        <w:t>Youtube</w:t>
      </w:r>
      <w:proofErr w:type="spellEnd"/>
    </w:p>
    <w:p w14:paraId="44B56D9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Instagram / IGTV</w:t>
      </w:r>
    </w:p>
    <w:p w14:paraId="7F395C0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spellStart"/>
      <w:proofErr w:type="gramEnd"/>
      <w:r w:rsidRPr="00037309">
        <w:rPr>
          <w:rFonts w:ascii="Arial" w:eastAsia="Times New Roman" w:hAnsi="Arial" w:cs="Arial"/>
          <w:lang w:eastAsia="pt-BR"/>
        </w:rPr>
        <w:t>Facebook</w:t>
      </w:r>
      <w:proofErr w:type="spellEnd"/>
    </w:p>
    <w:p w14:paraId="568D025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spellStart"/>
      <w:proofErr w:type="gramEnd"/>
      <w:r w:rsidRPr="00037309">
        <w:rPr>
          <w:rFonts w:ascii="Arial" w:eastAsia="Times New Roman" w:hAnsi="Arial" w:cs="Arial"/>
          <w:lang w:eastAsia="pt-BR"/>
        </w:rPr>
        <w:t>TikTok</w:t>
      </w:r>
      <w:proofErr w:type="spellEnd"/>
    </w:p>
    <w:p w14:paraId="7A9E9BB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Google </w:t>
      </w:r>
      <w:proofErr w:type="spellStart"/>
      <w:r w:rsidRPr="00037309">
        <w:rPr>
          <w:rFonts w:ascii="Arial" w:eastAsia="Times New Roman" w:hAnsi="Arial" w:cs="Arial"/>
          <w:lang w:eastAsia="pt-BR"/>
        </w:rPr>
        <w:t>Meet</w:t>
      </w:r>
      <w:proofErr w:type="spellEnd"/>
      <w:r w:rsidRPr="00037309">
        <w:rPr>
          <w:rFonts w:ascii="Arial" w:eastAsia="Times New Roman" w:hAnsi="Arial" w:cs="Arial"/>
          <w:lang w:eastAsia="pt-BR"/>
        </w:rPr>
        <w:t>, Zoom etc.</w:t>
      </w:r>
    </w:p>
    <w:p w14:paraId="31C7ACF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Outros: _____________________________________________</w:t>
      </w:r>
    </w:p>
    <w:p w14:paraId="54436DA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39D2650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6.3 Informe aqui os links dessas plataformas: </w:t>
      </w:r>
    </w:p>
    <w:p w14:paraId="577B853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highlight w:val="cyan"/>
          <w:lang w:eastAsia="pt-BR"/>
        </w:rPr>
        <w:t>Caso você tenha marcado os itens 1 e 3 (Presencial e Híbrido):</w:t>
      </w:r>
    </w:p>
    <w:p w14:paraId="38B201C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FFBA3C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6.4 De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que forma aconteceram as ações e atividades presenciais do projeto?</w:t>
      </w:r>
    </w:p>
    <w:p w14:paraId="13C7241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1. Fixas, sempre no mesmo local.</w:t>
      </w:r>
    </w:p>
    <w:p w14:paraId="59C090E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2. Itinerantes, em diferentes locais.</w:t>
      </w:r>
    </w:p>
    <w:p w14:paraId="4B839BC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3. Principalmente em </w:t>
      </w:r>
      <w:proofErr w:type="gramStart"/>
      <w:r w:rsidRPr="00037309">
        <w:rPr>
          <w:rFonts w:ascii="Arial" w:eastAsia="Times New Roman" w:hAnsi="Arial" w:cs="Arial"/>
          <w:lang w:eastAsia="pt-BR"/>
        </w:rPr>
        <w:t>um local base</w:t>
      </w:r>
      <w:proofErr w:type="gramEnd"/>
      <w:r w:rsidRPr="00037309">
        <w:rPr>
          <w:rFonts w:ascii="Arial" w:eastAsia="Times New Roman" w:hAnsi="Arial" w:cs="Arial"/>
          <w:lang w:eastAsia="pt-BR"/>
        </w:rPr>
        <w:t>, mas com ações também em outros locais.</w:t>
      </w:r>
    </w:p>
    <w:p w14:paraId="12FBDB1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Pr="00037309">
        <w:rPr>
          <w:rFonts w:ascii="Arial" w:eastAsia="Times New Roman" w:hAnsi="Arial" w:cs="Arial"/>
          <w:b/>
          <w:bCs/>
          <w:lang w:eastAsia="pt-BR"/>
        </w:rPr>
        <w:t> </w:t>
      </w:r>
    </w:p>
    <w:p w14:paraId="630FD0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70B9CB5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6.6 Em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que área do município o projeto foi realizado? </w:t>
      </w:r>
    </w:p>
    <w:p w14:paraId="22BB9C7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lastRenderedPageBreak/>
        <w:t>Você pode marcar mais de uma opção.</w:t>
      </w:r>
    </w:p>
    <w:p w14:paraId="126EF18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Zona urbana central.</w:t>
      </w:r>
    </w:p>
    <w:p w14:paraId="45348F8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Zona urbana periférica.</w:t>
      </w:r>
    </w:p>
    <w:p w14:paraId="0C72EC7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Zona rural.</w:t>
      </w:r>
    </w:p>
    <w:p w14:paraId="2FE62A1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Área de vulnerabilidade social.</w:t>
      </w:r>
    </w:p>
    <w:p w14:paraId="2BEA335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Unidades habitacionais.</w:t>
      </w:r>
    </w:p>
    <w:p w14:paraId="52C048C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Territórios indígenas (demarcados ou em processo de demarcação).</w:t>
      </w:r>
    </w:p>
    <w:p w14:paraId="35B5C32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 )Comunidades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quilombolas (terra titulada, em processo de titulação, com registro na Fundação Palmares).</w:t>
      </w:r>
    </w:p>
    <w:p w14:paraId="190C917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 )Território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de povos e comunidades tradicionais (ribeirinhos, </w:t>
      </w:r>
      <w:proofErr w:type="spellStart"/>
      <w:r w:rsidRPr="00037309">
        <w:rPr>
          <w:rFonts w:ascii="Arial" w:eastAsia="Times New Roman" w:hAnsi="Arial" w:cs="Arial"/>
          <w:lang w:eastAsia="pt-BR"/>
        </w:rPr>
        <w:t>louceiros</w:t>
      </w:r>
      <w:proofErr w:type="spellEnd"/>
      <w:r w:rsidRPr="00037309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037309">
        <w:rPr>
          <w:rFonts w:ascii="Arial" w:eastAsia="Times New Roman" w:hAnsi="Arial" w:cs="Arial"/>
          <w:lang w:eastAsia="pt-BR"/>
        </w:rPr>
        <w:t>cipozeiro</w:t>
      </w:r>
      <w:proofErr w:type="spellEnd"/>
      <w:r w:rsidRPr="00037309">
        <w:rPr>
          <w:rFonts w:ascii="Arial" w:eastAsia="Times New Roman" w:hAnsi="Arial" w:cs="Arial"/>
          <w:lang w:eastAsia="pt-BR"/>
        </w:rPr>
        <w:t xml:space="preserve">, pequizeiros, </w:t>
      </w:r>
      <w:proofErr w:type="spellStart"/>
      <w:r w:rsidRPr="00037309">
        <w:rPr>
          <w:rFonts w:ascii="Arial" w:eastAsia="Times New Roman" w:hAnsi="Arial" w:cs="Arial"/>
          <w:lang w:eastAsia="pt-BR"/>
        </w:rPr>
        <w:t>vazanteiros</w:t>
      </w:r>
      <w:proofErr w:type="spellEnd"/>
      <w:r w:rsidRPr="00037309">
        <w:rPr>
          <w:rFonts w:ascii="Arial" w:eastAsia="Times New Roman" w:hAnsi="Arial" w:cs="Arial"/>
          <w:lang w:eastAsia="pt-BR"/>
        </w:rPr>
        <w:t>, povos do mar etc.).</w:t>
      </w:r>
    </w:p>
    <w:p w14:paraId="1235B4C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>Outros: ___________________________________________________</w:t>
      </w:r>
    </w:p>
    <w:p w14:paraId="3165571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17CADF8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6.7 Onde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o projeto foi realizado? </w:t>
      </w:r>
    </w:p>
    <w:p w14:paraId="5CEF080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Você pode marcar mais de uma opção.</w:t>
      </w:r>
    </w:p>
    <w:p w14:paraId="5913CC4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Equipamento cultural público municipal</w:t>
      </w:r>
    </w:p>
    <w:p w14:paraId="6790DAE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Equipamento cultural público estadual</w:t>
      </w:r>
    </w:p>
    <w:p w14:paraId="3B2A5CE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Espaço cultural independente</w:t>
      </w:r>
    </w:p>
    <w:p w14:paraId="633A0DD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Escola</w:t>
      </w:r>
    </w:p>
    <w:p w14:paraId="4531AC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Praça</w:t>
      </w:r>
    </w:p>
    <w:p w14:paraId="1DAEAC5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Rua</w:t>
      </w:r>
    </w:p>
    <w:p w14:paraId="5116CB7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Parque</w:t>
      </w:r>
    </w:p>
    <w:p w14:paraId="72896F9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 )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Outros</w:t>
      </w:r>
    </w:p>
    <w:p w14:paraId="1D8B1DB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 </w:t>
      </w:r>
      <w:r w:rsidRPr="00037309">
        <w:rPr>
          <w:rFonts w:ascii="Arial" w:eastAsia="Times New Roman" w:hAnsi="Arial" w:cs="Arial"/>
          <w:lang w:eastAsia="pt-BR"/>
        </w:rPr>
        <w:t> </w:t>
      </w:r>
    </w:p>
    <w:p w14:paraId="7CFFED4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013F1AB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7. DIVULGAÇÃO DO PROJETO</w:t>
      </w:r>
    </w:p>
    <w:p w14:paraId="6CF152A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Informe como o projeto foi divulgado. Ex.: Divulgado no Instagram</w:t>
      </w:r>
    </w:p>
    <w:p w14:paraId="00FD690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  </w:t>
      </w:r>
    </w:p>
    <w:p w14:paraId="14B3F19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8. TÓPICOS ADICIONAIS</w:t>
      </w:r>
    </w:p>
    <w:p w14:paraId="5646F2F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Inclua aqui informações relevantes que não foram abordadas nos tópicos anteriores, se houver.</w:t>
      </w:r>
    </w:p>
    <w:p w14:paraId="7AE4926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2DD2AF9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9. ANEXOS </w:t>
      </w:r>
    </w:p>
    <w:p w14:paraId="06A7636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 xml:space="preserve">Junte documentos que comprovem que você executou o projeto, tais como </w:t>
      </w:r>
      <w:proofErr w:type="spellStart"/>
      <w:r w:rsidRPr="00037309">
        <w:rPr>
          <w:rFonts w:ascii="Arial" w:eastAsia="Times New Roman" w:hAnsi="Arial" w:cs="Arial"/>
          <w:highlight w:val="cyan"/>
          <w:lang w:eastAsia="pt-BR"/>
        </w:rPr>
        <w:t>listas</w:t>
      </w:r>
      <w:proofErr w:type="spellEnd"/>
      <w:r w:rsidRPr="00037309">
        <w:rPr>
          <w:rFonts w:ascii="Arial" w:eastAsia="Times New Roman" w:hAnsi="Arial" w:cs="Arial"/>
          <w:highlight w:val="cyan"/>
          <w:lang w:eastAsia="pt-BR"/>
        </w:rPr>
        <w:t xml:space="preserve"> de presença, relatório fotográfico, vídeos, depoimentos, reportagens, entre outros.</w:t>
      </w:r>
    </w:p>
    <w:p w14:paraId="5E9DA36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6091EA8C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highlight w:val="cyan"/>
          <w:lang w:eastAsia="pt-BR"/>
        </w:rPr>
      </w:pPr>
    </w:p>
    <w:p w14:paraId="58DFF80A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highlight w:val="cyan"/>
          <w:lang w:eastAsia="pt-BR"/>
        </w:rPr>
      </w:pPr>
    </w:p>
    <w:p w14:paraId="233B8927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lastRenderedPageBreak/>
        <w:t>Nome</w:t>
      </w:r>
    </w:p>
    <w:p w14:paraId="3E0957C3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</w:pPr>
      <w:r w:rsidRPr="00037309">
        <w:rPr>
          <w:rFonts w:ascii="Arial" w:eastAsia="Times New Roman" w:hAnsi="Arial" w:cs="Arial"/>
          <w:lang w:eastAsia="pt-BR"/>
        </w:rPr>
        <w:t>Assinatura do Agente Cultural Proponente</w:t>
      </w:r>
    </w:p>
    <w:p w14:paraId="7E54E3D6" w14:textId="77777777" w:rsidR="00146095" w:rsidRPr="00037309" w:rsidRDefault="00146095" w:rsidP="00037309"/>
    <w:sectPr w:rsidR="00146095" w:rsidRPr="00037309" w:rsidSect="00FB4882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8E68" w14:textId="77777777" w:rsidR="007B652C" w:rsidRDefault="007B652C" w:rsidP="006C1D8D">
      <w:pPr>
        <w:spacing w:after="0" w:line="240" w:lineRule="auto"/>
      </w:pPr>
      <w:r>
        <w:separator/>
      </w:r>
    </w:p>
  </w:endnote>
  <w:endnote w:type="continuationSeparator" w:id="0">
    <w:p w14:paraId="3F093304" w14:textId="77777777" w:rsidR="007B652C" w:rsidRDefault="007B652C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604B051A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A40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3FF21" w14:textId="77777777" w:rsidR="007B652C" w:rsidRDefault="007B652C" w:rsidP="006C1D8D">
      <w:pPr>
        <w:spacing w:after="0" w:line="240" w:lineRule="auto"/>
      </w:pPr>
      <w:r>
        <w:separator/>
      </w:r>
    </w:p>
  </w:footnote>
  <w:footnote w:type="continuationSeparator" w:id="0">
    <w:p w14:paraId="76BDAFDC" w14:textId="77777777" w:rsidR="007B652C" w:rsidRDefault="007B652C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 w15:restartNumberingAfterBreak="0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 w15:restartNumberingAfterBreak="0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 w15:restartNumberingAfterBreak="0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 w15:restartNumberingAfterBreak="0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 w15:restartNumberingAfterBreak="0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 w15:restartNumberingAfterBreak="0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A40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1C15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B652C"/>
    <w:rsid w:val="007C1986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  <w15:chartTrackingRefBased/>
  <w15:docId w15:val="{0AB44F17-9694-4935-9F7C-E5B18E97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3572F-A32D-4B5C-8F2A-850D0584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Priscila Juliê</cp:lastModifiedBy>
  <cp:revision>5</cp:revision>
  <cp:lastPrinted>2022-03-24T16:33:00Z</cp:lastPrinted>
  <dcterms:created xsi:type="dcterms:W3CDTF">2024-11-18T15:51:00Z</dcterms:created>
  <dcterms:modified xsi:type="dcterms:W3CDTF">2024-11-18T16:01:00Z</dcterms:modified>
</cp:coreProperties>
</file>